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9B2" w:rsidRPr="00793ED3" w:rsidRDefault="00FF09B2" w:rsidP="00FF09B2">
      <w:pPr>
        <w:jc w:val="right"/>
        <w:rPr>
          <w:rFonts w:eastAsia="MS Mincho"/>
          <w:lang w:eastAsia="ja-JP"/>
        </w:rPr>
      </w:pPr>
      <w:r w:rsidRPr="00793ED3">
        <w:rPr>
          <w:rFonts w:eastAsia="MS Mincho"/>
          <w:lang w:eastAsia="ja-JP"/>
        </w:rPr>
        <w:t xml:space="preserve">Приложение </w:t>
      </w:r>
      <w:r w:rsidR="00793ED3" w:rsidRPr="00793ED3">
        <w:rPr>
          <w:rFonts w:eastAsia="MS Mincho"/>
          <w:lang w:val="en-US" w:eastAsia="ja-JP"/>
        </w:rPr>
        <w:t>№2</w:t>
      </w:r>
    </w:p>
    <w:p w:rsidR="00FF09B2" w:rsidRPr="00470DEF" w:rsidRDefault="00FF09B2" w:rsidP="00FF09B2">
      <w:pPr>
        <w:jc w:val="right"/>
        <w:rPr>
          <w:rFonts w:eastAsia="MS Mincho"/>
          <w:lang w:eastAsia="ja-JP"/>
        </w:rPr>
      </w:pPr>
      <w:r w:rsidRPr="00470DEF">
        <w:rPr>
          <w:rFonts w:eastAsia="MS Mincho"/>
          <w:lang w:eastAsia="ja-JP"/>
        </w:rPr>
        <w:t>к Договору № ____ от «____» ________ 20 ____ г.</w:t>
      </w:r>
    </w:p>
    <w:p w:rsidR="00FF09B2" w:rsidRPr="000307E1" w:rsidRDefault="00FF09B2" w:rsidP="00FF09B2">
      <w:pPr>
        <w:keepNext/>
        <w:keepLines/>
        <w:widowControl w:val="0"/>
        <w:spacing w:before="480"/>
        <w:jc w:val="center"/>
        <w:rPr>
          <w:b/>
          <w:color w:val="000000"/>
        </w:rPr>
      </w:pPr>
      <w:bookmarkStart w:id="0" w:name="_GoBack"/>
      <w:bookmarkEnd w:id="0"/>
      <w:r w:rsidRPr="000307E1">
        <w:rPr>
          <w:b/>
          <w:color w:val="000000"/>
        </w:rPr>
        <w:t>Антикоррупционная оговорка</w:t>
      </w:r>
    </w:p>
    <w:p w:rsidR="00FF09B2" w:rsidRPr="000307E1" w:rsidRDefault="00FF09B2" w:rsidP="00FF09B2">
      <w:pPr>
        <w:ind w:firstLine="720"/>
        <w:jc w:val="center"/>
        <w:rPr>
          <w:b/>
          <w:color w:val="000000"/>
        </w:rPr>
      </w:pPr>
    </w:p>
    <w:p w:rsidR="00FF09B2" w:rsidRPr="000307E1" w:rsidRDefault="00FF09B2" w:rsidP="00FF09B2">
      <w:pPr>
        <w:jc w:val="both"/>
      </w:pPr>
      <w:r w:rsidRPr="000307E1">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F09B2" w:rsidRPr="000307E1" w:rsidRDefault="00FF09B2" w:rsidP="00FF09B2">
      <w:pPr>
        <w:jc w:val="both"/>
      </w:pPr>
      <w:r w:rsidRPr="000307E1">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F09B2" w:rsidRPr="000307E1" w:rsidRDefault="00FF09B2" w:rsidP="00FF09B2">
      <w:pPr>
        <w:jc w:val="both"/>
      </w:pPr>
      <w:r w:rsidRPr="000307E1">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F09B2" w:rsidRPr="000307E1" w:rsidRDefault="00FF09B2" w:rsidP="00FF09B2">
      <w:pPr>
        <w:jc w:val="both"/>
      </w:pPr>
      <w:r w:rsidRPr="000307E1">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F09B2" w:rsidRDefault="00FF09B2" w:rsidP="00FF09B2">
      <w:pPr>
        <w:jc w:val="both"/>
        <w:rPr>
          <w:rFonts w:eastAsia="MS Mincho"/>
          <w:lang w:eastAsia="ja-JP"/>
        </w:rPr>
      </w:pPr>
    </w:p>
    <w:p w:rsidR="00FF09B2" w:rsidRDefault="00FF09B2" w:rsidP="00FF09B2">
      <w:pPr>
        <w:jc w:val="both"/>
        <w:rPr>
          <w:rFonts w:eastAsia="MS Mincho"/>
          <w:lang w:eastAsia="ja-JP"/>
        </w:rPr>
      </w:pPr>
    </w:p>
    <w:p w:rsidR="00FF09B2" w:rsidRDefault="00FF09B2" w:rsidP="00FF09B2">
      <w:pPr>
        <w:jc w:val="both"/>
        <w:rPr>
          <w:rFonts w:eastAsia="MS Mincho"/>
          <w:lang w:eastAsia="ja-JP"/>
        </w:rPr>
      </w:pPr>
    </w:p>
    <w:p w:rsidR="00FF09B2" w:rsidRPr="00470DEF" w:rsidRDefault="00FF09B2" w:rsidP="00FF09B2">
      <w:pPr>
        <w:jc w:val="center"/>
        <w:rPr>
          <w:rFonts w:eastAsia="MS Mincho"/>
          <w:lang w:eastAsia="ja-JP"/>
        </w:rPr>
      </w:pPr>
      <w:r w:rsidRPr="00470DEF">
        <w:rPr>
          <w:rFonts w:eastAsia="MS Mincho"/>
          <w:lang w:eastAsia="ja-JP"/>
        </w:rPr>
        <w:t>РЕКВИЗИТЫ И ПОДПИСИ СТОРОН</w:t>
      </w:r>
    </w:p>
    <w:p w:rsidR="00FF09B2" w:rsidRPr="00470DEF" w:rsidRDefault="00FF09B2" w:rsidP="00FF09B2">
      <w:pPr>
        <w:jc w:val="both"/>
        <w:rPr>
          <w:rFonts w:eastAsia="MS Mincho"/>
          <w:lang w:eastAsia="ja-JP"/>
        </w:rPr>
      </w:pPr>
    </w:p>
    <w:tbl>
      <w:tblPr>
        <w:tblW w:w="0" w:type="auto"/>
        <w:tblLook w:val="01E0" w:firstRow="1" w:lastRow="1" w:firstColumn="1" w:lastColumn="1" w:noHBand="0" w:noVBand="0"/>
      </w:tblPr>
      <w:tblGrid>
        <w:gridCol w:w="4673"/>
        <w:gridCol w:w="4682"/>
      </w:tblGrid>
      <w:tr w:rsidR="00FF09B2" w:rsidRPr="00793ED3" w:rsidTr="00D35DDF">
        <w:tc>
          <w:tcPr>
            <w:tcW w:w="4785" w:type="dxa"/>
          </w:tcPr>
          <w:p w:rsidR="00FF09B2" w:rsidRPr="00793ED3" w:rsidRDefault="00FF09B2" w:rsidP="00D35DDF">
            <w:pPr>
              <w:jc w:val="both"/>
              <w:rPr>
                <w:rFonts w:eastAsia="MS Mincho"/>
                <w:lang w:eastAsia="ja-JP"/>
              </w:rPr>
            </w:pPr>
            <w:r w:rsidRPr="00793ED3">
              <w:rPr>
                <w:rFonts w:eastAsia="MS Mincho"/>
                <w:lang w:eastAsia="ja-JP"/>
              </w:rPr>
              <w:t>Поставщик</w:t>
            </w:r>
          </w:p>
        </w:tc>
        <w:tc>
          <w:tcPr>
            <w:tcW w:w="4786" w:type="dxa"/>
          </w:tcPr>
          <w:p w:rsidR="00FF09B2" w:rsidRPr="00793ED3" w:rsidRDefault="00FF09B2" w:rsidP="00D35DDF">
            <w:pPr>
              <w:jc w:val="both"/>
              <w:rPr>
                <w:rFonts w:eastAsia="MS Mincho"/>
                <w:lang w:eastAsia="ja-JP"/>
              </w:rPr>
            </w:pPr>
            <w:r w:rsidRPr="00793ED3">
              <w:rPr>
                <w:rFonts w:eastAsia="MS Mincho"/>
                <w:lang w:eastAsia="ja-JP"/>
              </w:rPr>
              <w:t>Покупатель</w:t>
            </w:r>
          </w:p>
        </w:tc>
      </w:tr>
      <w:tr w:rsidR="00FF09B2" w:rsidRPr="00793ED3" w:rsidTr="00D35DDF">
        <w:tc>
          <w:tcPr>
            <w:tcW w:w="4785" w:type="dxa"/>
          </w:tcPr>
          <w:p w:rsidR="00FF09B2" w:rsidRPr="00793ED3" w:rsidRDefault="00793ED3" w:rsidP="00E64F8E">
            <w:pPr>
              <w:jc w:val="both"/>
              <w:rPr>
                <w:rFonts w:eastAsia="MS Mincho"/>
                <w:lang w:eastAsia="ja-JP"/>
              </w:rPr>
            </w:pPr>
            <w:r w:rsidRPr="00793ED3">
              <w:rPr>
                <w:rFonts w:eastAsia="MS Mincho"/>
                <w:lang w:eastAsia="ja-JP"/>
              </w:rPr>
              <w:t>ООО «КРОНАР»</w:t>
            </w:r>
          </w:p>
        </w:tc>
        <w:tc>
          <w:tcPr>
            <w:tcW w:w="4786" w:type="dxa"/>
          </w:tcPr>
          <w:p w:rsidR="00FF09B2" w:rsidRPr="00793ED3" w:rsidRDefault="00FF09B2" w:rsidP="00D35DDF">
            <w:pPr>
              <w:jc w:val="both"/>
              <w:rPr>
                <w:rFonts w:eastAsia="MS Mincho"/>
                <w:lang w:eastAsia="ja-JP"/>
              </w:rPr>
            </w:pPr>
            <w:r w:rsidRPr="00793ED3">
              <w:rPr>
                <w:rFonts w:eastAsia="MS Mincho"/>
                <w:lang w:eastAsia="ja-JP"/>
              </w:rPr>
              <w:t>ПАО «Башинформсвязь»</w:t>
            </w:r>
          </w:p>
        </w:tc>
      </w:tr>
      <w:tr w:rsidR="00FF09B2" w:rsidRPr="00793ED3" w:rsidTr="00D35DDF">
        <w:tc>
          <w:tcPr>
            <w:tcW w:w="4785" w:type="dxa"/>
          </w:tcPr>
          <w:p w:rsidR="00FF09B2" w:rsidRPr="00793ED3" w:rsidRDefault="00FF09B2" w:rsidP="00D35DDF">
            <w:pPr>
              <w:jc w:val="both"/>
              <w:rPr>
                <w:rFonts w:eastAsia="MS Mincho"/>
                <w:lang w:eastAsia="ja-JP"/>
              </w:rPr>
            </w:pPr>
          </w:p>
        </w:tc>
        <w:tc>
          <w:tcPr>
            <w:tcW w:w="4786" w:type="dxa"/>
          </w:tcPr>
          <w:p w:rsidR="00FF09B2" w:rsidRPr="00793ED3" w:rsidRDefault="00FF09B2" w:rsidP="00D35DDF">
            <w:pPr>
              <w:jc w:val="both"/>
              <w:rPr>
                <w:rFonts w:eastAsia="MS Mincho"/>
                <w:lang w:eastAsia="ja-JP"/>
              </w:rPr>
            </w:pPr>
          </w:p>
        </w:tc>
      </w:tr>
      <w:tr w:rsidR="00FF09B2" w:rsidRPr="00793ED3" w:rsidTr="00D35DDF">
        <w:tc>
          <w:tcPr>
            <w:tcW w:w="4785" w:type="dxa"/>
          </w:tcPr>
          <w:p w:rsidR="00FF09B2" w:rsidRPr="00793ED3" w:rsidRDefault="00E64F8E" w:rsidP="00E64F8E">
            <w:pPr>
              <w:jc w:val="both"/>
              <w:rPr>
                <w:rFonts w:eastAsia="MS Mincho"/>
                <w:lang w:eastAsia="ja-JP"/>
              </w:rPr>
            </w:pPr>
            <w:r w:rsidRPr="00793ED3">
              <w:rPr>
                <w:rFonts w:eastAsia="MS Mincho"/>
                <w:lang w:eastAsia="ja-JP"/>
              </w:rPr>
              <w:t xml:space="preserve">_______________ / </w:t>
            </w:r>
            <w:proofErr w:type="spellStart"/>
            <w:r w:rsidR="00793ED3" w:rsidRPr="00793ED3">
              <w:rPr>
                <w:rFonts w:eastAsia="MS Mincho"/>
                <w:lang w:eastAsia="ja-JP"/>
              </w:rPr>
              <w:t>Байбурин</w:t>
            </w:r>
            <w:proofErr w:type="spellEnd"/>
            <w:r w:rsidR="00793ED3" w:rsidRPr="00793ED3">
              <w:rPr>
                <w:rFonts w:eastAsia="MS Mincho"/>
                <w:lang w:eastAsia="ja-JP"/>
              </w:rPr>
              <w:t xml:space="preserve"> И.Р.</w:t>
            </w:r>
            <w:r w:rsidR="00FF09B2" w:rsidRPr="00793ED3">
              <w:rPr>
                <w:rFonts w:eastAsia="MS Mincho"/>
                <w:lang w:eastAsia="ja-JP"/>
              </w:rPr>
              <w:t>/</w:t>
            </w:r>
          </w:p>
        </w:tc>
        <w:tc>
          <w:tcPr>
            <w:tcW w:w="4786" w:type="dxa"/>
          </w:tcPr>
          <w:p w:rsidR="00FF09B2" w:rsidRPr="00793ED3" w:rsidRDefault="00FF09B2" w:rsidP="00D35DDF">
            <w:pPr>
              <w:jc w:val="both"/>
              <w:rPr>
                <w:rFonts w:eastAsia="MS Mincho"/>
                <w:lang w:eastAsia="ja-JP"/>
              </w:rPr>
            </w:pPr>
            <w:r w:rsidRPr="00793ED3">
              <w:rPr>
                <w:rFonts w:eastAsia="MS Mincho"/>
                <w:lang w:eastAsia="ja-JP"/>
              </w:rPr>
              <w:t>_______________ / М. Г. Долгоаршинных/</w:t>
            </w:r>
          </w:p>
        </w:tc>
      </w:tr>
      <w:tr w:rsidR="00FF09B2" w:rsidRPr="00470DEF" w:rsidTr="00793ED3">
        <w:trPr>
          <w:trHeight w:val="80"/>
        </w:trPr>
        <w:tc>
          <w:tcPr>
            <w:tcW w:w="4785" w:type="dxa"/>
          </w:tcPr>
          <w:p w:rsidR="00FF09B2" w:rsidRPr="00793ED3" w:rsidRDefault="00FF09B2" w:rsidP="00D35DDF">
            <w:pPr>
              <w:jc w:val="both"/>
              <w:rPr>
                <w:rFonts w:eastAsia="MS Mincho"/>
                <w:lang w:eastAsia="ja-JP"/>
              </w:rPr>
            </w:pPr>
            <w:proofErr w:type="spellStart"/>
            <w:r w:rsidRPr="00793ED3">
              <w:rPr>
                <w:rFonts w:eastAsia="MS Mincho"/>
                <w:lang w:eastAsia="ja-JP"/>
              </w:rPr>
              <w:t>м.п</w:t>
            </w:r>
            <w:proofErr w:type="spellEnd"/>
            <w:r w:rsidRPr="00793ED3">
              <w:rPr>
                <w:rFonts w:eastAsia="MS Mincho"/>
                <w:lang w:eastAsia="ja-JP"/>
              </w:rPr>
              <w:t>.</w:t>
            </w:r>
          </w:p>
        </w:tc>
        <w:tc>
          <w:tcPr>
            <w:tcW w:w="4786" w:type="dxa"/>
          </w:tcPr>
          <w:p w:rsidR="00FF09B2" w:rsidRPr="00470DEF" w:rsidRDefault="00FF09B2" w:rsidP="00D35DDF">
            <w:pPr>
              <w:jc w:val="both"/>
              <w:rPr>
                <w:rFonts w:eastAsia="MS Mincho"/>
                <w:lang w:eastAsia="ja-JP"/>
              </w:rPr>
            </w:pPr>
            <w:proofErr w:type="spellStart"/>
            <w:r w:rsidRPr="00793ED3">
              <w:rPr>
                <w:rFonts w:eastAsia="MS Mincho"/>
                <w:lang w:eastAsia="ja-JP"/>
              </w:rPr>
              <w:t>м.п</w:t>
            </w:r>
            <w:proofErr w:type="spellEnd"/>
            <w:r w:rsidRPr="00793ED3">
              <w:rPr>
                <w:rFonts w:eastAsia="MS Mincho"/>
                <w:lang w:eastAsia="ja-JP"/>
              </w:rPr>
              <w:t>.</w:t>
            </w:r>
          </w:p>
        </w:tc>
      </w:tr>
    </w:tbl>
    <w:p w:rsidR="00FF09B2" w:rsidRDefault="00FF09B2" w:rsidP="00FF09B2">
      <w:pPr>
        <w:jc w:val="both"/>
        <w:rPr>
          <w:rFonts w:eastAsia="MS Mincho"/>
          <w:lang w:eastAsia="ja-JP"/>
        </w:rPr>
      </w:pPr>
    </w:p>
    <w:p w:rsidR="00FF09B2" w:rsidRPr="00470DEF" w:rsidRDefault="00FF09B2" w:rsidP="00FF09B2">
      <w:pPr>
        <w:jc w:val="both"/>
        <w:rPr>
          <w:rFonts w:eastAsia="MS Mincho"/>
          <w:lang w:eastAsia="ja-JP"/>
        </w:rPr>
      </w:pPr>
    </w:p>
    <w:p w:rsidR="00F74516" w:rsidRDefault="00F74516"/>
    <w:sectPr w:rsidR="00F74516" w:rsidSect="00CB28E9">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6E1" w:rsidRDefault="006266E1">
      <w:r>
        <w:separator/>
      </w:r>
    </w:p>
  </w:endnote>
  <w:endnote w:type="continuationSeparator" w:id="0">
    <w:p w:rsidR="006266E1" w:rsidRDefault="0062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51D" w:rsidRDefault="00FF09B2" w:rsidP="00BD5D7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7251D" w:rsidRDefault="006266E1" w:rsidP="00BD5D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51D" w:rsidRDefault="00FF09B2" w:rsidP="00BD5D7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93ED3">
      <w:rPr>
        <w:rStyle w:val="a5"/>
        <w:noProof/>
      </w:rPr>
      <w:t>1</w:t>
    </w:r>
    <w:r>
      <w:rPr>
        <w:rStyle w:val="a5"/>
      </w:rPr>
      <w:fldChar w:fldCharType="end"/>
    </w:r>
  </w:p>
  <w:p w:rsidR="0017251D" w:rsidRDefault="006266E1" w:rsidP="00BD5D7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6E1" w:rsidRDefault="006266E1">
      <w:r>
        <w:separator/>
      </w:r>
    </w:p>
  </w:footnote>
  <w:footnote w:type="continuationSeparator" w:id="0">
    <w:p w:rsidR="006266E1" w:rsidRDefault="00626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04"/>
    <w:rsid w:val="006266E1"/>
    <w:rsid w:val="00745B04"/>
    <w:rsid w:val="00793ED3"/>
    <w:rsid w:val="009A103F"/>
    <w:rsid w:val="00CF4CD6"/>
    <w:rsid w:val="00DB4955"/>
    <w:rsid w:val="00E64F8E"/>
    <w:rsid w:val="00F10BC1"/>
    <w:rsid w:val="00F74516"/>
    <w:rsid w:val="00F9116E"/>
    <w:rsid w:val="00FF0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0EA2"/>
  <w15:chartTrackingRefBased/>
  <w15:docId w15:val="{358FBB7E-B017-4705-A6C7-F4C098143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F09B2"/>
    <w:pPr>
      <w:tabs>
        <w:tab w:val="center" w:pos="4677"/>
        <w:tab w:val="right" w:pos="9355"/>
      </w:tabs>
    </w:pPr>
  </w:style>
  <w:style w:type="character" w:customStyle="1" w:styleId="a4">
    <w:name w:val="Нижний колонтитул Знак"/>
    <w:basedOn w:val="a0"/>
    <w:link w:val="a3"/>
    <w:rsid w:val="00FF09B2"/>
    <w:rPr>
      <w:rFonts w:ascii="Times New Roman" w:eastAsia="Times New Roman" w:hAnsi="Times New Roman" w:cs="Times New Roman"/>
      <w:sz w:val="24"/>
      <w:szCs w:val="24"/>
      <w:lang w:eastAsia="ru-RU"/>
    </w:rPr>
  </w:style>
  <w:style w:type="character" w:styleId="a5">
    <w:name w:val="page number"/>
    <w:rsid w:val="00FF09B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411</Words>
  <Characters>2344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Аминов Руслан Памирович</dc:creator>
  <cp:keywords/>
  <dc:description/>
  <cp:lastModifiedBy>Koshevarov on XA7CL45</cp:lastModifiedBy>
  <cp:revision>5</cp:revision>
  <dcterms:created xsi:type="dcterms:W3CDTF">2017-09-06T04:24:00Z</dcterms:created>
  <dcterms:modified xsi:type="dcterms:W3CDTF">2017-12-01T11:41:00Z</dcterms:modified>
</cp:coreProperties>
</file>